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DB7AF" w14:textId="3317E4BE" w:rsidR="00B95DC7" w:rsidRPr="00FA0CAC" w:rsidRDefault="00B95DC7" w:rsidP="00B95DC7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FA0CAC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C17060">
        <w:rPr>
          <w:rFonts w:ascii="Arial" w:hAnsi="Arial" w:cs="Arial"/>
          <w:sz w:val="20"/>
          <w:szCs w:val="20"/>
          <w:lang w:eastAsia="ar-SA"/>
        </w:rPr>
        <w:t>9</w:t>
      </w:r>
      <w:r w:rsidRPr="00FA0CAC">
        <w:rPr>
          <w:rFonts w:ascii="Arial" w:hAnsi="Arial" w:cs="Arial"/>
          <w:sz w:val="20"/>
          <w:szCs w:val="20"/>
          <w:lang w:eastAsia="ar-SA"/>
        </w:rPr>
        <w:t xml:space="preserve"> do SWZ</w:t>
      </w:r>
    </w:p>
    <w:p w14:paraId="585C9DC6" w14:textId="7F27C1FC" w:rsidR="00B95DC7" w:rsidRPr="00FA0CAC" w:rsidRDefault="00B95DC7" w:rsidP="00B95DC7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FA0CAC">
        <w:rPr>
          <w:rFonts w:ascii="Arial" w:hAnsi="Arial" w:cs="Arial"/>
          <w:bCs/>
          <w:sz w:val="20"/>
          <w:szCs w:val="20"/>
        </w:rPr>
        <w:t xml:space="preserve">sygnatura postępowania </w:t>
      </w:r>
      <w:r w:rsidR="00572867">
        <w:rPr>
          <w:rFonts w:ascii="Arial" w:hAnsi="Arial" w:cs="Arial"/>
          <w:b/>
          <w:bCs/>
          <w:sz w:val="20"/>
          <w:szCs w:val="20"/>
        </w:rPr>
        <w:t>ADM.261.</w:t>
      </w:r>
      <w:r w:rsidR="00C17060">
        <w:rPr>
          <w:rFonts w:ascii="Arial" w:hAnsi="Arial" w:cs="Arial"/>
          <w:b/>
          <w:bCs/>
          <w:sz w:val="20"/>
          <w:szCs w:val="20"/>
        </w:rPr>
        <w:t>3</w:t>
      </w:r>
      <w:r w:rsidR="00572867">
        <w:rPr>
          <w:rFonts w:ascii="Arial" w:hAnsi="Arial" w:cs="Arial"/>
          <w:b/>
          <w:bCs/>
          <w:sz w:val="20"/>
          <w:szCs w:val="20"/>
        </w:rPr>
        <w:t>.2025</w:t>
      </w:r>
    </w:p>
    <w:p w14:paraId="741D8FAA" w14:textId="77777777" w:rsidR="00B95DC7" w:rsidRPr="00FA0CAC" w:rsidRDefault="00B95DC7" w:rsidP="00B95DC7">
      <w:pPr>
        <w:ind w:right="-334"/>
        <w:jc w:val="both"/>
        <w:rPr>
          <w:rFonts w:ascii="Arial" w:hAnsi="Arial" w:cs="Arial"/>
          <w:sz w:val="20"/>
          <w:szCs w:val="20"/>
        </w:rPr>
      </w:pPr>
    </w:p>
    <w:p w14:paraId="2D1D6BB0" w14:textId="77777777" w:rsidR="00B95DC7" w:rsidRPr="00FA0CAC" w:rsidRDefault="00B95DC7" w:rsidP="00B95DC7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5CB90D63" w14:textId="77777777" w:rsidR="00B95DC7" w:rsidRPr="00FA0CAC" w:rsidRDefault="00B95DC7" w:rsidP="00B95DC7">
      <w:pPr>
        <w:keepNext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OŚWIADCZENIE WYKONAWCY</w:t>
      </w:r>
    </w:p>
    <w:p w14:paraId="42436F9F" w14:textId="2F370FA9" w:rsidR="00B95DC7" w:rsidRPr="00FA0CAC" w:rsidRDefault="00B95DC7" w:rsidP="00B95DC7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FA0CAC">
        <w:rPr>
          <w:rFonts w:ascii="Arial" w:hAnsi="Arial" w:cs="Arial"/>
          <w:sz w:val="20"/>
          <w:szCs w:val="20"/>
        </w:rPr>
        <w:t xml:space="preserve">do postępowania na </w:t>
      </w:r>
      <w:r w:rsidR="00C17060">
        <w:rPr>
          <w:rFonts w:ascii="Arial" w:hAnsi="Arial" w:cs="Arial"/>
          <w:sz w:val="20"/>
          <w:szCs w:val="20"/>
        </w:rPr>
        <w:t>remont korytarzy znajdujących się</w:t>
      </w:r>
      <w:r w:rsidRPr="00FA0CAC">
        <w:rPr>
          <w:rFonts w:ascii="Arial" w:hAnsi="Arial" w:cs="Arial"/>
          <w:sz w:val="20"/>
          <w:szCs w:val="20"/>
        </w:rPr>
        <w:t xml:space="preserve"> w budynku Sądu Rejonowego w Otwocku przy ul. Armii Krajowej 2 </w:t>
      </w:r>
    </w:p>
    <w:p w14:paraId="301E0CBE" w14:textId="77777777" w:rsidR="00B95DC7" w:rsidRPr="00FA0CAC" w:rsidRDefault="00B95DC7" w:rsidP="00B95DC7">
      <w:pPr>
        <w:pStyle w:val="Tekstpodstawowywcity"/>
        <w:spacing w:after="120"/>
        <w:jc w:val="right"/>
        <w:rPr>
          <w:rFonts w:ascii="Arial" w:hAnsi="Arial" w:cs="Arial"/>
        </w:rPr>
      </w:pPr>
    </w:p>
    <w:p w14:paraId="0BDB90AB" w14:textId="77777777" w:rsidR="00B95DC7" w:rsidRPr="00FA0CAC" w:rsidRDefault="00B95DC7" w:rsidP="00B95DC7">
      <w:pPr>
        <w:pStyle w:val="Tekstpodstawowywcity"/>
        <w:spacing w:after="120"/>
        <w:jc w:val="right"/>
        <w:rPr>
          <w:rFonts w:ascii="Arial" w:hAnsi="Arial" w:cs="Arial"/>
        </w:rPr>
      </w:pPr>
      <w:r w:rsidRPr="00FA0CAC">
        <w:rPr>
          <w:rFonts w:ascii="Arial" w:hAnsi="Arial" w:cs="Arial"/>
        </w:rPr>
        <w:t>........................................ dnia, ..............................</w:t>
      </w:r>
    </w:p>
    <w:p w14:paraId="0149BA14" w14:textId="77777777" w:rsidR="00B95DC7" w:rsidRPr="00FA0CAC" w:rsidRDefault="00000000" w:rsidP="00B95DC7">
      <w:pPr>
        <w:pStyle w:val="Tekstpodstawowywcity"/>
        <w:spacing w:after="120"/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lang w:eastAsia="pl-PL"/>
        </w:rPr>
        <w:pict w14:anchorId="18CCB930"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2050" type="#_x0000_t202" style="position:absolute;left:0;text-align:left;margin-left:0;margin-top:.7pt;width:207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">
            <v:textbox>
              <w:txbxContent>
                <w:p w14:paraId="0EDE7B6D" w14:textId="77777777" w:rsidR="00B95DC7" w:rsidRDefault="00B95DC7" w:rsidP="00B95DC7"/>
                <w:p w14:paraId="0831CA23" w14:textId="77777777" w:rsidR="00B95DC7" w:rsidRDefault="00B95DC7" w:rsidP="00B95DC7"/>
                <w:p w14:paraId="79244367" w14:textId="77777777" w:rsidR="00B95DC7" w:rsidRDefault="00B95DC7" w:rsidP="00B95DC7"/>
                <w:p w14:paraId="7F3ACA70" w14:textId="77777777" w:rsidR="00B95DC7" w:rsidRPr="00CC0CF3" w:rsidRDefault="00B95DC7" w:rsidP="00B95DC7">
                  <w:pPr>
                    <w:pStyle w:val="Tekstpodstawowywcity"/>
                    <w:ind w:firstLine="708"/>
                    <w:jc w:val="left"/>
                    <w:rPr>
                      <w:rFonts w:ascii="Arial" w:hAnsi="Arial" w:cs="Arial"/>
                      <w:i/>
                    </w:rPr>
                  </w:pPr>
                </w:p>
                <w:p w14:paraId="0D752CFE" w14:textId="77777777" w:rsidR="00B95DC7" w:rsidRPr="00C03BFF" w:rsidRDefault="00B95DC7" w:rsidP="00B95DC7">
                  <w:pPr>
                    <w:pStyle w:val="Tekstpodstawowywcity"/>
                    <w:ind w:firstLine="0"/>
                    <w:jc w:val="center"/>
                    <w:rPr>
                      <w:rFonts w:ascii="Calibri Light" w:hAnsi="Calibri Light"/>
                      <w:i/>
                      <w:iCs/>
                      <w:sz w:val="16"/>
                      <w:szCs w:val="16"/>
                    </w:rPr>
                  </w:pPr>
                  <w:r w:rsidRPr="00C03BFF">
                    <w:rPr>
                      <w:rFonts w:ascii="Calibri Light" w:hAnsi="Calibri Light"/>
                      <w:i/>
                      <w:sz w:val="16"/>
                      <w:szCs w:val="16"/>
                    </w:rPr>
                    <w:t>pieczęć Wykonawcy</w:t>
                  </w:r>
                </w:p>
              </w:txbxContent>
            </v:textbox>
          </v:shape>
        </w:pict>
      </w:r>
    </w:p>
    <w:p w14:paraId="04744F76" w14:textId="77777777" w:rsidR="00B95DC7" w:rsidRPr="00FA0CAC" w:rsidRDefault="00B95DC7" w:rsidP="00B95DC7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Sąd Rejonowy w Otwocku</w:t>
      </w:r>
    </w:p>
    <w:p w14:paraId="7D190C33" w14:textId="77777777" w:rsidR="00B95DC7" w:rsidRPr="00FA0CAC" w:rsidRDefault="00B95DC7" w:rsidP="00B95DC7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ul. Armii Krajowej</w:t>
      </w:r>
    </w:p>
    <w:p w14:paraId="44F5FDEA" w14:textId="77777777" w:rsidR="00B95DC7" w:rsidRPr="00FA0CAC" w:rsidRDefault="00B95DC7" w:rsidP="00B95DC7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05-400 Otwock</w:t>
      </w:r>
    </w:p>
    <w:p w14:paraId="2C1ADE7D" w14:textId="77777777" w:rsidR="00B95DC7" w:rsidRPr="00FA0CAC" w:rsidRDefault="00B95DC7" w:rsidP="00B95DC7">
      <w:pPr>
        <w:pStyle w:val="Tekstpodstawowywcity"/>
        <w:spacing w:after="120"/>
        <w:ind w:firstLine="0"/>
        <w:rPr>
          <w:rFonts w:ascii="Arial" w:hAnsi="Arial" w:cs="Arial"/>
          <w:b/>
          <w:bCs/>
        </w:rPr>
      </w:pPr>
    </w:p>
    <w:p w14:paraId="1DD62B24" w14:textId="77777777" w:rsidR="00B95DC7" w:rsidRDefault="00B95DC7" w:rsidP="00B95DC7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60" w:firstLine="0"/>
        <w:textAlignment w:val="auto"/>
        <w:rPr>
          <w:rFonts w:ascii="Arial" w:hAnsi="Arial" w:cs="Arial"/>
        </w:rPr>
      </w:pPr>
    </w:p>
    <w:p w14:paraId="3C41D3BA" w14:textId="77777777" w:rsidR="00B95DC7" w:rsidRPr="00EE4F46" w:rsidRDefault="00B95DC7" w:rsidP="00B95DC7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B95DC7">
        <w:rPr>
          <w:rFonts w:ascii="Arial" w:hAnsi="Arial" w:cs="Arial"/>
          <w:bCs/>
          <w:sz w:val="20"/>
          <w:szCs w:val="20"/>
        </w:rPr>
        <w:t>Oświadczam, że wypełniłem obowiązki informacyjne prz</w:t>
      </w:r>
      <w:r w:rsidR="00735187">
        <w:rPr>
          <w:rFonts w:ascii="Arial" w:hAnsi="Arial" w:cs="Arial"/>
          <w:bCs/>
          <w:sz w:val="20"/>
          <w:szCs w:val="20"/>
        </w:rPr>
        <w:t xml:space="preserve">ewidziane w art. 13 lub art. 14 </w:t>
      </w:r>
      <w:r w:rsidR="00735187" w:rsidRPr="00EE4F46">
        <w:rPr>
          <w:rFonts w:ascii="Arial" w:hAnsi="Arial" w:cs="Arial"/>
          <w:bCs/>
          <w:sz w:val="20"/>
          <w:szCs w:val="20"/>
        </w:rPr>
        <w:t xml:space="preserve">rozporządzenia Parlamentu Europejskiego i Rady (UE) 2016/679 </w:t>
      </w:r>
      <w:r w:rsidR="00735187">
        <w:rPr>
          <w:rFonts w:ascii="Arial" w:hAnsi="Arial" w:cs="Arial"/>
          <w:bCs/>
          <w:sz w:val="20"/>
          <w:szCs w:val="20"/>
        </w:rPr>
        <w:t>z dnia 27 </w:t>
      </w:r>
      <w:r w:rsidR="00735187" w:rsidRPr="00EE4F46">
        <w:rPr>
          <w:rFonts w:ascii="Arial" w:hAnsi="Arial" w:cs="Arial"/>
          <w:bCs/>
          <w:sz w:val="20"/>
          <w:szCs w:val="20"/>
        </w:rPr>
        <w:t xml:space="preserve">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735187">
        <w:rPr>
          <w:rFonts w:ascii="Arial" w:hAnsi="Arial" w:cs="Arial"/>
          <w:bCs/>
          <w:sz w:val="20"/>
          <w:szCs w:val="20"/>
        </w:rPr>
        <w:t xml:space="preserve">zwanego </w:t>
      </w:r>
      <w:r w:rsidR="00735187" w:rsidRPr="00EE4F46">
        <w:rPr>
          <w:rFonts w:ascii="Arial" w:hAnsi="Arial" w:cs="Arial"/>
          <w:bCs/>
          <w:sz w:val="20"/>
          <w:szCs w:val="20"/>
        </w:rPr>
        <w:t>dalej „</w:t>
      </w:r>
      <w:r w:rsidR="00735187" w:rsidRPr="0017645C">
        <w:rPr>
          <w:rFonts w:ascii="Arial" w:hAnsi="Arial" w:cs="Arial"/>
          <w:b/>
          <w:bCs/>
          <w:sz w:val="20"/>
          <w:szCs w:val="20"/>
        </w:rPr>
        <w:t>RODO</w:t>
      </w:r>
      <w:r w:rsidR="00735187">
        <w:rPr>
          <w:rFonts w:ascii="Arial" w:hAnsi="Arial" w:cs="Arial"/>
          <w:bCs/>
          <w:sz w:val="20"/>
          <w:szCs w:val="20"/>
        </w:rPr>
        <w:t xml:space="preserve">”, </w:t>
      </w:r>
      <w:r w:rsidRPr="00B95DC7">
        <w:rPr>
          <w:rFonts w:ascii="Arial" w:hAnsi="Arial" w:cs="Arial"/>
          <w:bCs/>
          <w:sz w:val="20"/>
          <w:szCs w:val="20"/>
        </w:rPr>
        <w:t>wobec osób fizycznych, od których dane osobowe bezpośrednio lub pośrednio pozyskałem w celu ubiegania się o udzielenie zamówienia publicz</w:t>
      </w:r>
      <w:r>
        <w:rPr>
          <w:rFonts w:ascii="Arial" w:hAnsi="Arial" w:cs="Arial"/>
          <w:bCs/>
          <w:sz w:val="20"/>
          <w:szCs w:val="20"/>
        </w:rPr>
        <w:t xml:space="preserve">nego </w:t>
      </w:r>
      <w:r w:rsidR="00735187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w niniejszym postępowaniu</w:t>
      </w:r>
      <w:r w:rsidRPr="00EE4F46">
        <w:rPr>
          <w:rFonts w:ascii="Arial" w:hAnsi="Arial" w:cs="Arial"/>
          <w:bCs/>
          <w:sz w:val="20"/>
          <w:szCs w:val="20"/>
        </w:rPr>
        <w:t>.</w:t>
      </w:r>
    </w:p>
    <w:p w14:paraId="446463A2" w14:textId="77777777" w:rsidR="00B95DC7" w:rsidRDefault="00B95DC7" w:rsidP="00B95DC7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60" w:firstLine="0"/>
        <w:textAlignment w:val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8"/>
        <w:gridCol w:w="5747"/>
      </w:tblGrid>
      <w:tr w:rsidR="00B95DC7" w:rsidRPr="00FA0CAC" w14:paraId="144A743F" w14:textId="77777777" w:rsidTr="000C001E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5A4F0841" w14:textId="77777777" w:rsidR="00B95DC7" w:rsidRPr="00FA0CAC" w:rsidRDefault="00000000" w:rsidP="000C001E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w:pict w14:anchorId="00E92502">
                <v:shape id="_x0000_s2051" type="#_x0000_t202" style="position:absolute;left:0;text-align:left;margin-left:.75pt;margin-top:-11.8pt;width:181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">
                  <v:textbox>
                    <w:txbxContent>
                      <w:p w14:paraId="6B5002B2" w14:textId="77777777" w:rsidR="00B95DC7" w:rsidRDefault="00B95DC7" w:rsidP="00B95DC7"/>
                      <w:p w14:paraId="7784619E" w14:textId="77777777" w:rsidR="00B95DC7" w:rsidRDefault="00B95DC7" w:rsidP="00B95DC7"/>
                      <w:p w14:paraId="2CA1ED73" w14:textId="77777777" w:rsidR="00B95DC7" w:rsidRDefault="00B95DC7" w:rsidP="00B95DC7"/>
                      <w:p w14:paraId="5B1F22C7" w14:textId="77777777" w:rsidR="00B95DC7" w:rsidRPr="00CC0CF3" w:rsidRDefault="00B95DC7" w:rsidP="00B95DC7">
                        <w:pPr>
                          <w:pStyle w:val="Tekstpodstawowywcity"/>
                          <w:ind w:firstLine="708"/>
                          <w:jc w:val="left"/>
                          <w:rPr>
                            <w:rFonts w:ascii="Arial" w:hAnsi="Arial" w:cs="Arial"/>
                            <w:i/>
                          </w:rPr>
                        </w:pPr>
                      </w:p>
                      <w:p w14:paraId="54860981" w14:textId="77777777" w:rsidR="00B95DC7" w:rsidRPr="00C03BFF" w:rsidRDefault="00B95DC7" w:rsidP="00B95DC7">
                        <w:pPr>
                          <w:pStyle w:val="Tekstpodstawowywcity"/>
                          <w:ind w:firstLine="0"/>
                          <w:jc w:val="center"/>
                          <w:rPr>
                            <w:rFonts w:ascii="Calibri Light" w:hAnsi="Calibri Light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C03BFF">
                          <w:rPr>
                            <w:rFonts w:ascii="Calibri Light" w:hAnsi="Calibri Light"/>
                            <w:i/>
                            <w:sz w:val="16"/>
                            <w:szCs w:val="16"/>
                          </w:rPr>
                          <w:t>pieczęć Wykonawcy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24FC8D9E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07D19E60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FB5704A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3EA18F30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56FF0924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110E88B7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759F97C3" w14:textId="77777777" w:rsidR="00B95DC7" w:rsidRPr="00FA0CAC" w:rsidRDefault="00B95DC7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068E1864" w14:textId="77777777" w:rsidR="00B95DC7" w:rsidRPr="00FA6D9F" w:rsidRDefault="00B95DC7" w:rsidP="000C001E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075A460B" w14:textId="77777777" w:rsidR="00B95DC7" w:rsidRDefault="00B95DC7" w:rsidP="00B95DC7">
      <w:pPr>
        <w:spacing w:after="120"/>
        <w:ind w:left="284" w:right="-334"/>
        <w:jc w:val="both"/>
        <w:rPr>
          <w:rFonts w:ascii="Arial" w:hAnsi="Arial" w:cs="Arial"/>
          <w:b/>
          <w:sz w:val="20"/>
          <w:szCs w:val="20"/>
        </w:rPr>
      </w:pPr>
    </w:p>
    <w:p w14:paraId="2D3DCD78" w14:textId="77777777" w:rsidR="00B95DC7" w:rsidRPr="000322F3" w:rsidRDefault="00B95DC7" w:rsidP="00B95DC7">
      <w:pPr>
        <w:spacing w:after="120"/>
        <w:ind w:left="284" w:right="-334"/>
        <w:jc w:val="both"/>
        <w:rPr>
          <w:rFonts w:ascii="Arial" w:hAnsi="Arial" w:cs="Arial"/>
          <w:b/>
          <w:sz w:val="20"/>
          <w:szCs w:val="20"/>
        </w:rPr>
      </w:pPr>
      <w:r w:rsidRPr="000322F3">
        <w:rPr>
          <w:rFonts w:ascii="Arial" w:hAnsi="Arial" w:cs="Arial"/>
          <w:b/>
          <w:sz w:val="20"/>
          <w:szCs w:val="20"/>
        </w:rPr>
        <w:t>Uwaga:</w:t>
      </w:r>
    </w:p>
    <w:p w14:paraId="37003449" w14:textId="77777777" w:rsidR="00B95DC7" w:rsidRPr="00B95DC7" w:rsidRDefault="00B95DC7" w:rsidP="00735187">
      <w:pPr>
        <w:spacing w:after="120"/>
        <w:ind w:right="-3"/>
        <w:jc w:val="both"/>
        <w:rPr>
          <w:rFonts w:ascii="Arial" w:hAnsi="Arial" w:cs="Arial"/>
          <w:i/>
          <w:spacing w:val="2"/>
          <w:sz w:val="20"/>
          <w:szCs w:val="20"/>
        </w:rPr>
      </w:pPr>
      <w:r>
        <w:rPr>
          <w:rFonts w:ascii="Arial" w:hAnsi="Arial" w:cs="Arial"/>
          <w:i/>
          <w:spacing w:val="2"/>
          <w:sz w:val="20"/>
          <w:szCs w:val="20"/>
        </w:rPr>
        <w:t>W</w:t>
      </w:r>
      <w:r w:rsidRPr="00B95DC7">
        <w:rPr>
          <w:rFonts w:ascii="Arial" w:hAnsi="Arial" w:cs="Arial"/>
          <w:i/>
          <w:spacing w:val="2"/>
          <w:sz w:val="20"/>
          <w:szCs w:val="20"/>
        </w:rPr>
        <w:t xml:space="preserve"> przypadku gdy </w:t>
      </w:r>
      <w:r>
        <w:rPr>
          <w:rFonts w:ascii="Arial" w:hAnsi="Arial" w:cs="Arial"/>
          <w:i/>
          <w:spacing w:val="2"/>
          <w:sz w:val="20"/>
          <w:szCs w:val="20"/>
        </w:rPr>
        <w:t>W</w:t>
      </w:r>
      <w:r w:rsidRPr="00B95DC7">
        <w:rPr>
          <w:rFonts w:ascii="Arial" w:hAnsi="Arial" w:cs="Arial"/>
          <w:i/>
          <w:spacing w:val="2"/>
          <w:sz w:val="20"/>
          <w:szCs w:val="20"/>
        </w:rPr>
        <w:t xml:space="preserve">ykonawca nie przekazuje danych osobowych innych niż bezpośrednio jego dotyczących lub zachodzi wyłączenie stosowania obowiązku informacyjnego, stosownie do art. 13 ust. 4 lub art. 14 ust. 5 RODO </w:t>
      </w:r>
      <w:r>
        <w:rPr>
          <w:rFonts w:ascii="Arial" w:hAnsi="Arial" w:cs="Arial"/>
          <w:i/>
          <w:spacing w:val="2"/>
          <w:sz w:val="20"/>
          <w:szCs w:val="20"/>
        </w:rPr>
        <w:t xml:space="preserve">przedstawionego </w:t>
      </w:r>
      <w:r w:rsidRPr="00B95DC7">
        <w:rPr>
          <w:rFonts w:ascii="Arial" w:hAnsi="Arial" w:cs="Arial"/>
          <w:i/>
          <w:spacing w:val="2"/>
          <w:sz w:val="20"/>
          <w:szCs w:val="20"/>
        </w:rPr>
        <w:t xml:space="preserve">oświadczenia </w:t>
      </w:r>
      <w:r>
        <w:rPr>
          <w:rFonts w:ascii="Arial" w:hAnsi="Arial" w:cs="Arial"/>
          <w:i/>
          <w:spacing w:val="2"/>
          <w:sz w:val="20"/>
          <w:szCs w:val="20"/>
        </w:rPr>
        <w:t>W</w:t>
      </w:r>
      <w:r w:rsidRPr="00B95DC7">
        <w:rPr>
          <w:rFonts w:ascii="Arial" w:hAnsi="Arial" w:cs="Arial"/>
          <w:i/>
          <w:spacing w:val="2"/>
          <w:sz w:val="20"/>
          <w:szCs w:val="20"/>
        </w:rPr>
        <w:t>ykonawca nie składa</w:t>
      </w:r>
      <w:r>
        <w:rPr>
          <w:rFonts w:ascii="Arial" w:hAnsi="Arial" w:cs="Arial"/>
          <w:i/>
          <w:spacing w:val="2"/>
          <w:sz w:val="20"/>
          <w:szCs w:val="20"/>
        </w:rPr>
        <w:t xml:space="preserve">, co powinien zaznaczyć wyraźnie poprzez </w:t>
      </w:r>
      <w:r w:rsidRPr="00B95DC7">
        <w:rPr>
          <w:rFonts w:ascii="Arial" w:hAnsi="Arial" w:cs="Arial"/>
          <w:i/>
          <w:spacing w:val="2"/>
          <w:sz w:val="20"/>
          <w:szCs w:val="20"/>
        </w:rPr>
        <w:t xml:space="preserve">usunięcie treści oświadczenia np. przez jego </w:t>
      </w:r>
      <w:r>
        <w:rPr>
          <w:rFonts w:ascii="Arial" w:hAnsi="Arial" w:cs="Arial"/>
          <w:i/>
          <w:spacing w:val="2"/>
          <w:sz w:val="20"/>
          <w:szCs w:val="20"/>
        </w:rPr>
        <w:t>przekreślenie</w:t>
      </w:r>
      <w:r w:rsidRPr="00B95DC7">
        <w:rPr>
          <w:rFonts w:ascii="Arial" w:hAnsi="Arial" w:cs="Arial"/>
          <w:i/>
          <w:spacing w:val="2"/>
          <w:sz w:val="20"/>
          <w:szCs w:val="20"/>
        </w:rPr>
        <w:t>.</w:t>
      </w:r>
    </w:p>
    <w:p w14:paraId="1DE29722" w14:textId="77777777" w:rsidR="00B94448" w:rsidRPr="00B95DC7" w:rsidRDefault="00B94448" w:rsidP="00B95DC7"/>
    <w:sectPr w:rsidR="00B94448" w:rsidRPr="00B95DC7" w:rsidSect="00107A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4C760" w14:textId="77777777" w:rsidR="00502D0B" w:rsidRDefault="00502D0B">
      <w:r>
        <w:separator/>
      </w:r>
    </w:p>
  </w:endnote>
  <w:endnote w:type="continuationSeparator" w:id="0">
    <w:p w14:paraId="0CD71235" w14:textId="77777777" w:rsidR="00502D0B" w:rsidRDefault="00502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1388E" w14:textId="4718DDD0" w:rsidR="00212DF4" w:rsidRDefault="007D2EE2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156B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6D34E58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1FD9F" w14:textId="7777777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460B9A92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4635BCC3" w14:textId="7FA90779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Tryb udzielanego zamówienia: </w:t>
    </w:r>
    <w:r w:rsidR="00215DD0">
      <w:rPr>
        <w:rFonts w:ascii="Arial" w:hAnsi="Arial" w:cs="Arial"/>
        <w:sz w:val="14"/>
        <w:szCs w:val="14"/>
      </w:rPr>
      <w:t>tryb podstawowy</w:t>
    </w:r>
  </w:p>
  <w:p w14:paraId="169769FF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49CA175B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68EECEFB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7D2EE2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7D2EE2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1D1CFD">
      <w:rPr>
        <w:rStyle w:val="Numerstrony"/>
        <w:rFonts w:ascii="Arial" w:hAnsi="Arial" w:cs="Arial"/>
        <w:noProof/>
        <w:sz w:val="14"/>
        <w:szCs w:val="14"/>
      </w:rPr>
      <w:t>1</w:t>
    </w:r>
    <w:r w:rsidR="007D2EE2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B95DC7">
      <w:rPr>
        <w:rStyle w:val="Numerstrony"/>
        <w:rFonts w:ascii="Arial" w:hAnsi="Arial" w:cs="Arial"/>
        <w:sz w:val="14"/>
        <w:szCs w:val="14"/>
      </w:rPr>
      <w:t xml:space="preserve"> z 1</w:t>
    </w:r>
  </w:p>
  <w:p w14:paraId="5E9FA578" w14:textId="43243431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 xml:space="preserve">Przedmiot zamówienia: </w:t>
    </w:r>
    <w:r w:rsidR="00C17060">
      <w:rPr>
        <w:rFonts w:ascii="Arial" w:hAnsi="Arial" w:cs="Arial"/>
        <w:spacing w:val="-4"/>
        <w:sz w:val="14"/>
        <w:szCs w:val="14"/>
      </w:rPr>
      <w:t>remont korytarzy znajdujących się</w:t>
    </w:r>
    <w:r w:rsidRPr="00C42707">
      <w:rPr>
        <w:rFonts w:ascii="Arial" w:hAnsi="Arial" w:cs="Arial"/>
        <w:spacing w:val="-4"/>
        <w:sz w:val="14"/>
        <w:szCs w:val="14"/>
      </w:rPr>
      <w:t xml:space="preserve"> w budynku Sądu Rejonowego w Otwocku przy ul. Armii Krajowej 2 </w:t>
    </w:r>
    <w:r>
      <w:rPr>
        <w:rFonts w:ascii="Arial" w:hAnsi="Arial" w:cs="Arial"/>
        <w:spacing w:val="-4"/>
        <w:sz w:val="14"/>
        <w:szCs w:val="14"/>
      </w:rPr>
      <w:br/>
    </w:r>
    <w:r>
      <w:rPr>
        <w:rFonts w:ascii="Arial" w:hAnsi="Arial" w:cs="Arial"/>
        <w:sz w:val="14"/>
        <w:szCs w:val="14"/>
      </w:rPr>
      <w:t xml:space="preserve">Rodzaj zamówienia: </w:t>
    </w:r>
    <w:r w:rsidR="00C17060">
      <w:rPr>
        <w:rFonts w:ascii="Arial" w:hAnsi="Arial" w:cs="Arial"/>
        <w:sz w:val="14"/>
        <w:szCs w:val="14"/>
      </w:rPr>
      <w:t>roboty budowlane</w:t>
    </w:r>
  </w:p>
  <w:p w14:paraId="2D9BDAF7" w14:textId="2F38BEC0" w:rsidR="00C819D2" w:rsidRDefault="00B95DC7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572867">
      <w:rPr>
        <w:rFonts w:ascii="Arial" w:hAnsi="Arial" w:cs="Arial"/>
        <w:sz w:val="14"/>
        <w:szCs w:val="14"/>
      </w:rPr>
      <w:t>ADM.261.</w:t>
    </w:r>
    <w:r w:rsidR="00C17060">
      <w:rPr>
        <w:rFonts w:ascii="Arial" w:hAnsi="Arial" w:cs="Arial"/>
        <w:sz w:val="14"/>
        <w:szCs w:val="14"/>
      </w:rPr>
      <w:t>3</w:t>
    </w:r>
    <w:r w:rsidR="00572867">
      <w:rPr>
        <w:rFonts w:ascii="Arial" w:hAnsi="Arial" w:cs="Arial"/>
        <w:sz w:val="14"/>
        <w:szCs w:val="14"/>
      </w:rPr>
      <w:t>.2025</w:t>
    </w:r>
    <w:r w:rsidR="00C819D2">
      <w:rPr>
        <w:rFonts w:ascii="Arial" w:hAnsi="Arial" w:cs="Arial"/>
        <w:sz w:val="14"/>
        <w:szCs w:val="14"/>
      </w:rPr>
      <w:t xml:space="preserve"> – </w:t>
    </w:r>
    <w:r w:rsidR="00FA6D9F">
      <w:rPr>
        <w:rFonts w:ascii="Arial" w:hAnsi="Arial" w:cs="Arial"/>
        <w:sz w:val="14"/>
        <w:szCs w:val="14"/>
      </w:rPr>
      <w:t xml:space="preserve">Oświadczenie o </w:t>
    </w:r>
    <w:r>
      <w:rPr>
        <w:rFonts w:ascii="Arial" w:hAnsi="Arial" w:cs="Arial"/>
        <w:sz w:val="14"/>
        <w:szCs w:val="14"/>
      </w:rPr>
      <w:t>wypełnieniu obowiązku informacyjnego</w:t>
    </w:r>
  </w:p>
  <w:p w14:paraId="4F2BFE8F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F8DE9" w14:textId="77777777" w:rsidR="00C17060" w:rsidRDefault="00C170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714D9" w14:textId="77777777" w:rsidR="00502D0B" w:rsidRDefault="00502D0B">
      <w:r>
        <w:separator/>
      </w:r>
    </w:p>
  </w:footnote>
  <w:footnote w:type="continuationSeparator" w:id="0">
    <w:p w14:paraId="0BC79EC3" w14:textId="77777777" w:rsidR="00502D0B" w:rsidRDefault="00502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DC466" w14:textId="77777777" w:rsidR="00C17060" w:rsidRDefault="00C170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BAA61" w14:textId="77777777" w:rsidR="00C17060" w:rsidRDefault="00C170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444FD" w14:textId="77777777" w:rsidR="00C17060" w:rsidRDefault="00C170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07B18B5"/>
    <w:multiLevelType w:val="hybridMultilevel"/>
    <w:tmpl w:val="DAAED9BA"/>
    <w:lvl w:ilvl="0" w:tplc="A68858A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5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3" w15:restartNumberingAfterBreak="0">
    <w:nsid w:val="10AA6C10"/>
    <w:multiLevelType w:val="hybridMultilevel"/>
    <w:tmpl w:val="5CDCEEBC"/>
    <w:lvl w:ilvl="0" w:tplc="8DA0D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6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79C26AF"/>
    <w:multiLevelType w:val="hybridMultilevel"/>
    <w:tmpl w:val="090C76FC"/>
    <w:lvl w:ilvl="0" w:tplc="367E089E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8E119B6"/>
    <w:multiLevelType w:val="hybridMultilevel"/>
    <w:tmpl w:val="19F8B6F6"/>
    <w:lvl w:ilvl="0" w:tplc="8236DE9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466843">
    <w:abstractNumId w:val="0"/>
  </w:num>
  <w:num w:numId="2" w16cid:durableId="1748070287">
    <w:abstractNumId w:val="35"/>
  </w:num>
  <w:num w:numId="3" w16cid:durableId="1064446379">
    <w:abstractNumId w:val="65"/>
  </w:num>
  <w:num w:numId="4" w16cid:durableId="728920482">
    <w:abstractNumId w:val="66"/>
  </w:num>
  <w:num w:numId="5" w16cid:durableId="738868335">
    <w:abstractNumId w:val="38"/>
  </w:num>
  <w:num w:numId="6" w16cid:durableId="45615959">
    <w:abstractNumId w:val="79"/>
  </w:num>
  <w:num w:numId="7" w16cid:durableId="1910844295">
    <w:abstractNumId w:val="75"/>
  </w:num>
  <w:num w:numId="8" w16cid:durableId="1152941027">
    <w:abstractNumId w:val="69"/>
  </w:num>
  <w:num w:numId="9" w16cid:durableId="1341277707">
    <w:abstractNumId w:val="48"/>
  </w:num>
  <w:num w:numId="10" w16cid:durableId="498817134">
    <w:abstractNumId w:val="30"/>
  </w:num>
  <w:num w:numId="11" w16cid:durableId="620188717">
    <w:abstractNumId w:val="47"/>
  </w:num>
  <w:num w:numId="12" w16cid:durableId="737479079">
    <w:abstractNumId w:val="68"/>
  </w:num>
  <w:num w:numId="13" w16cid:durableId="604777611">
    <w:abstractNumId w:val="37"/>
  </w:num>
  <w:num w:numId="14" w16cid:durableId="456526436">
    <w:abstractNumId w:val="72"/>
  </w:num>
  <w:num w:numId="15" w16cid:durableId="282275374">
    <w:abstractNumId w:val="62"/>
  </w:num>
  <w:num w:numId="16" w16cid:durableId="683745187">
    <w:abstractNumId w:val="36"/>
  </w:num>
  <w:num w:numId="17" w16cid:durableId="957416719">
    <w:abstractNumId w:val="32"/>
  </w:num>
  <w:num w:numId="18" w16cid:durableId="936056214">
    <w:abstractNumId w:val="61"/>
  </w:num>
  <w:num w:numId="19" w16cid:durableId="1085568537">
    <w:abstractNumId w:val="24"/>
  </w:num>
  <w:num w:numId="20" w16cid:durableId="1128278156">
    <w:abstractNumId w:val="77"/>
  </w:num>
  <w:num w:numId="21" w16cid:durableId="1817606946">
    <w:abstractNumId w:val="64"/>
  </w:num>
  <w:num w:numId="22" w16cid:durableId="1720862265">
    <w:abstractNumId w:val="51"/>
  </w:num>
  <w:num w:numId="23" w16cid:durableId="163127232">
    <w:abstractNumId w:val="33"/>
  </w:num>
  <w:num w:numId="24" w16cid:durableId="456993898">
    <w:abstractNumId w:val="45"/>
  </w:num>
  <w:num w:numId="25" w16cid:durableId="859702004">
    <w:abstractNumId w:val="40"/>
  </w:num>
  <w:num w:numId="26" w16cid:durableId="1168399729">
    <w:abstractNumId w:val="4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038"/>
    <w:rsid w:val="0000058A"/>
    <w:rsid w:val="000006D1"/>
    <w:rsid w:val="00000F6C"/>
    <w:rsid w:val="000011A1"/>
    <w:rsid w:val="000014A3"/>
    <w:rsid w:val="00001539"/>
    <w:rsid w:val="000022B0"/>
    <w:rsid w:val="00002841"/>
    <w:rsid w:val="0000387B"/>
    <w:rsid w:val="00003EA0"/>
    <w:rsid w:val="00004835"/>
    <w:rsid w:val="00004FE1"/>
    <w:rsid w:val="00005CF8"/>
    <w:rsid w:val="00010DD0"/>
    <w:rsid w:val="00011470"/>
    <w:rsid w:val="00011D0C"/>
    <w:rsid w:val="000121FD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20A2"/>
    <w:rsid w:val="000322F3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4C55"/>
    <w:rsid w:val="00045B6B"/>
    <w:rsid w:val="000460C8"/>
    <w:rsid w:val="000465B0"/>
    <w:rsid w:val="000467E0"/>
    <w:rsid w:val="00046EE4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61F8"/>
    <w:rsid w:val="000B7205"/>
    <w:rsid w:val="000B735A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6B0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50C4C"/>
    <w:rsid w:val="00150CFE"/>
    <w:rsid w:val="00151BEB"/>
    <w:rsid w:val="00151E75"/>
    <w:rsid w:val="001527D3"/>
    <w:rsid w:val="00153165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307B"/>
    <w:rsid w:val="001734E1"/>
    <w:rsid w:val="00173B77"/>
    <w:rsid w:val="00174BCC"/>
    <w:rsid w:val="0017519F"/>
    <w:rsid w:val="00175474"/>
    <w:rsid w:val="00175EBA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2F7B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B03AD"/>
    <w:rsid w:val="001B0B71"/>
    <w:rsid w:val="001B161C"/>
    <w:rsid w:val="001B16EC"/>
    <w:rsid w:val="001B2108"/>
    <w:rsid w:val="001B2271"/>
    <w:rsid w:val="001B2890"/>
    <w:rsid w:val="001B3554"/>
    <w:rsid w:val="001B38A1"/>
    <w:rsid w:val="001B3A2A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0F6B"/>
    <w:rsid w:val="001D1ACE"/>
    <w:rsid w:val="001D1CFD"/>
    <w:rsid w:val="001D1F9A"/>
    <w:rsid w:val="001D20E1"/>
    <w:rsid w:val="001D22AB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F1761"/>
    <w:rsid w:val="001F22E3"/>
    <w:rsid w:val="001F280A"/>
    <w:rsid w:val="001F2DEA"/>
    <w:rsid w:val="001F40D5"/>
    <w:rsid w:val="001F525F"/>
    <w:rsid w:val="001F53B7"/>
    <w:rsid w:val="001F649A"/>
    <w:rsid w:val="001F690E"/>
    <w:rsid w:val="002000C6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A94"/>
    <w:rsid w:val="00215DD0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B8B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519"/>
    <w:rsid w:val="002D6570"/>
    <w:rsid w:val="002D67D5"/>
    <w:rsid w:val="002D70EA"/>
    <w:rsid w:val="002D7118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9F4"/>
    <w:rsid w:val="002E4255"/>
    <w:rsid w:val="002E46D9"/>
    <w:rsid w:val="002E47CE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8F0"/>
    <w:rsid w:val="002F3BB5"/>
    <w:rsid w:val="002F449D"/>
    <w:rsid w:val="002F45BE"/>
    <w:rsid w:val="002F4881"/>
    <w:rsid w:val="002F49D8"/>
    <w:rsid w:val="002F4D3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65D"/>
    <w:rsid w:val="0032084C"/>
    <w:rsid w:val="00322583"/>
    <w:rsid w:val="00322A70"/>
    <w:rsid w:val="00323A46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5B2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33C"/>
    <w:rsid w:val="003824AA"/>
    <w:rsid w:val="0038266F"/>
    <w:rsid w:val="00382D3F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6C4A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ED8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2F2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2D0B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C57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2867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2D8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088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5011"/>
    <w:rsid w:val="007156C0"/>
    <w:rsid w:val="007158E0"/>
    <w:rsid w:val="00716325"/>
    <w:rsid w:val="00716B7E"/>
    <w:rsid w:val="007203CD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5187"/>
    <w:rsid w:val="0073717D"/>
    <w:rsid w:val="007371F2"/>
    <w:rsid w:val="0073750B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A19"/>
    <w:rsid w:val="00763419"/>
    <w:rsid w:val="0076414F"/>
    <w:rsid w:val="00764312"/>
    <w:rsid w:val="00764360"/>
    <w:rsid w:val="007657D8"/>
    <w:rsid w:val="0076591F"/>
    <w:rsid w:val="00765CE7"/>
    <w:rsid w:val="00766E38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28"/>
    <w:rsid w:val="00776A62"/>
    <w:rsid w:val="00776AD4"/>
    <w:rsid w:val="00777889"/>
    <w:rsid w:val="00777B6C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2EE2"/>
    <w:rsid w:val="007D3DD8"/>
    <w:rsid w:val="007D4555"/>
    <w:rsid w:val="007D4A77"/>
    <w:rsid w:val="007D4EB9"/>
    <w:rsid w:val="007D5313"/>
    <w:rsid w:val="007D5FA0"/>
    <w:rsid w:val="007D7C0D"/>
    <w:rsid w:val="007E0DDB"/>
    <w:rsid w:val="007E29F0"/>
    <w:rsid w:val="007E2A0A"/>
    <w:rsid w:val="007E3C27"/>
    <w:rsid w:val="007E4207"/>
    <w:rsid w:val="007E4319"/>
    <w:rsid w:val="007E47DA"/>
    <w:rsid w:val="007E4D04"/>
    <w:rsid w:val="007E5120"/>
    <w:rsid w:val="007E58C5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FC2"/>
    <w:rsid w:val="00802276"/>
    <w:rsid w:val="0080239A"/>
    <w:rsid w:val="00802A07"/>
    <w:rsid w:val="00804254"/>
    <w:rsid w:val="00804D98"/>
    <w:rsid w:val="00805EA7"/>
    <w:rsid w:val="008066C1"/>
    <w:rsid w:val="008072CE"/>
    <w:rsid w:val="00807C80"/>
    <w:rsid w:val="00812D7D"/>
    <w:rsid w:val="00812E6F"/>
    <w:rsid w:val="0081335F"/>
    <w:rsid w:val="00813F88"/>
    <w:rsid w:val="00814C26"/>
    <w:rsid w:val="00814D75"/>
    <w:rsid w:val="00815CC8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17"/>
    <w:rsid w:val="008852D8"/>
    <w:rsid w:val="008858D1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3EC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C1A"/>
    <w:rsid w:val="00900D99"/>
    <w:rsid w:val="00900F9F"/>
    <w:rsid w:val="009011B8"/>
    <w:rsid w:val="00901650"/>
    <w:rsid w:val="00901CE1"/>
    <w:rsid w:val="009020A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40D1"/>
    <w:rsid w:val="00924416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14B9"/>
    <w:rsid w:val="00941DD3"/>
    <w:rsid w:val="0094284B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76"/>
    <w:rsid w:val="009C458C"/>
    <w:rsid w:val="009C477B"/>
    <w:rsid w:val="009C4933"/>
    <w:rsid w:val="009C4E12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17FFB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7104"/>
    <w:rsid w:val="00A77663"/>
    <w:rsid w:val="00A800F4"/>
    <w:rsid w:val="00A8029F"/>
    <w:rsid w:val="00A807B3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1EF0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463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FF4"/>
    <w:rsid w:val="00B71255"/>
    <w:rsid w:val="00B72C35"/>
    <w:rsid w:val="00B73F66"/>
    <w:rsid w:val="00B74154"/>
    <w:rsid w:val="00B74E78"/>
    <w:rsid w:val="00B76D57"/>
    <w:rsid w:val="00B771E4"/>
    <w:rsid w:val="00B775AA"/>
    <w:rsid w:val="00B7799F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DC7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6835"/>
    <w:rsid w:val="00BC6AF1"/>
    <w:rsid w:val="00BC6F6D"/>
    <w:rsid w:val="00BC722F"/>
    <w:rsid w:val="00BC7F79"/>
    <w:rsid w:val="00BD0694"/>
    <w:rsid w:val="00BD0AF5"/>
    <w:rsid w:val="00BD1D3F"/>
    <w:rsid w:val="00BD26D2"/>
    <w:rsid w:val="00BD2BDA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060"/>
    <w:rsid w:val="00C176E9"/>
    <w:rsid w:val="00C17CB5"/>
    <w:rsid w:val="00C17F0E"/>
    <w:rsid w:val="00C208AD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71C"/>
    <w:rsid w:val="00DB27A6"/>
    <w:rsid w:val="00DB2CC1"/>
    <w:rsid w:val="00DB31F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50A1"/>
    <w:rsid w:val="00DF75FF"/>
    <w:rsid w:val="00DF762A"/>
    <w:rsid w:val="00DF79F7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A99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5854"/>
    <w:rsid w:val="00EE5C7D"/>
    <w:rsid w:val="00EE6023"/>
    <w:rsid w:val="00EE6FD4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6CD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D3A"/>
    <w:rsid w:val="00F640F0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D9F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B56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DBCDA10"/>
  <w15:docId w15:val="{79F3C0CA-1638-4CE3-A0A7-A0FC49B20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uiPriority w:val="99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78E86-728E-45CC-95F6-3C80BB472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1544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6</cp:revision>
  <cp:lastPrinted>2016-12-15T13:37:00Z</cp:lastPrinted>
  <dcterms:created xsi:type="dcterms:W3CDTF">2021-03-04T15:51:00Z</dcterms:created>
  <dcterms:modified xsi:type="dcterms:W3CDTF">2025-06-25T09:23:00Z</dcterms:modified>
</cp:coreProperties>
</file>